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CD715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0D5A5B"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D5A5B">
                    <w:rPr>
                      <w:rFonts w:ascii="Helios" w:hAnsi="Helios"/>
                      <w:sz w:val="12"/>
                      <w:szCs w:val="12"/>
                      <w:lang w:val="en-US"/>
                    </w:rPr>
                    <w:t>-</w:t>
                  </w:r>
                  <w:r w:rsidRPr="000D67AD">
                    <w:rPr>
                      <w:rFonts w:ascii="Helios" w:hAnsi="Helios"/>
                      <w:sz w:val="12"/>
                      <w:szCs w:val="12"/>
                      <w:lang w:val="en-US"/>
                    </w:rPr>
                    <w:t>mail</w:t>
                  </w:r>
                  <w:r w:rsidRPr="000D5A5B">
                    <w:rPr>
                      <w:rFonts w:ascii="Helios" w:hAnsi="Helios"/>
                      <w:sz w:val="12"/>
                      <w:szCs w:val="12"/>
                      <w:lang w:val="en-US"/>
                    </w:rPr>
                    <w:t xml:space="preserve">: </w:t>
                  </w:r>
                  <w:hyperlink r:id="rId8" w:history="1">
                    <w:r w:rsidRPr="000D67AD">
                      <w:rPr>
                        <w:rFonts w:ascii="Helios" w:hAnsi="Helios"/>
                        <w:sz w:val="12"/>
                        <w:szCs w:val="12"/>
                        <w:lang w:val="en-US"/>
                      </w:rPr>
                      <w:t>posta</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r w:rsidRPr="000D5A5B">
                    <w:rPr>
                      <w:rFonts w:ascii="Helios" w:hAnsi="Helios"/>
                      <w:sz w:val="12"/>
                      <w:szCs w:val="12"/>
                      <w:lang w:val="en-US"/>
                    </w:rPr>
                    <w:t xml:space="preserve">, </w:t>
                  </w:r>
                  <w:hyperlink r:id="rId9" w:history="1">
                    <w:r w:rsidRPr="000D67AD">
                      <w:rPr>
                        <w:rFonts w:ascii="Helios" w:hAnsi="Helios"/>
                        <w:sz w:val="12"/>
                        <w:szCs w:val="12"/>
                        <w:lang w:val="en-US"/>
                      </w:rPr>
                      <w:t>www</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sidR="000D5A5B">
        <w:rPr>
          <w:sz w:val="24"/>
          <w:szCs w:val="24"/>
        </w:rPr>
        <w:t>02</w:t>
      </w:r>
      <w:r w:rsidRPr="00D43999">
        <w:rPr>
          <w:sz w:val="24"/>
          <w:szCs w:val="24"/>
        </w:rPr>
        <w:t>»</w:t>
      </w:r>
      <w:r w:rsidR="000D5A5B">
        <w:rPr>
          <w:sz w:val="24"/>
          <w:szCs w:val="24"/>
        </w:rPr>
        <w:t xml:space="preserve">декабря </w:t>
      </w:r>
      <w:r>
        <w:rPr>
          <w:sz w:val="24"/>
          <w:szCs w:val="24"/>
        </w:rPr>
        <w:t xml:space="preserve">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000D5A5B">
        <w:rPr>
          <w:b/>
          <w:kern w:val="36"/>
          <w:sz w:val="24"/>
          <w:szCs w:val="24"/>
        </w:rPr>
        <w:t>36</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sidR="000D5A5B">
        <w:rPr>
          <w:b/>
          <w:kern w:val="36"/>
          <w:sz w:val="24"/>
          <w:szCs w:val="24"/>
        </w:rPr>
        <w:t>02</w:t>
      </w:r>
      <w:r w:rsidRPr="00D43999">
        <w:rPr>
          <w:b/>
          <w:kern w:val="36"/>
          <w:sz w:val="24"/>
          <w:szCs w:val="24"/>
        </w:rPr>
        <w:t xml:space="preserve">» </w:t>
      </w:r>
      <w:r w:rsidR="000D5A5B">
        <w:rPr>
          <w:b/>
          <w:kern w:val="36"/>
          <w:sz w:val="24"/>
          <w:szCs w:val="24"/>
        </w:rPr>
        <w:t>декабря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0D5A5B" w:rsidRPr="00FA424D">
        <w:rPr>
          <w:b/>
          <w:sz w:val="24"/>
          <w:szCs w:val="24"/>
        </w:rPr>
        <w:t xml:space="preserve">Договора  </w:t>
      </w:r>
      <w:r w:rsidR="000D5A5B" w:rsidRPr="00043010">
        <w:rPr>
          <w:b/>
          <w:sz w:val="24"/>
          <w:szCs w:val="24"/>
        </w:rPr>
        <w:t>на поставку высокочастотных заградителей</w:t>
      </w:r>
      <w:r w:rsidR="000D5A5B" w:rsidRPr="005E09F3">
        <w:rPr>
          <w:b/>
          <w:sz w:val="24"/>
          <w:szCs w:val="24"/>
        </w:rPr>
        <w:t xml:space="preserve"> для нужд ПАО «МРСК Центра» (филиала «Белгородэнерго»)</w:t>
      </w:r>
      <w:r w:rsidR="000D5A5B"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CD7150">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CD7150" w:rsidRPr="00382A07">
        <w:rPr>
          <w:noProof/>
        </w:rPr>
        <w:fldChar w:fldCharType="begin"/>
      </w:r>
      <w:r w:rsidRPr="00382A07">
        <w:rPr>
          <w:noProof/>
        </w:rPr>
        <w:instrText xml:space="preserve"> PAGEREF _Toc466970487 \h </w:instrText>
      </w:r>
      <w:r w:rsidR="00CD7150" w:rsidRPr="00382A07">
        <w:rPr>
          <w:noProof/>
        </w:rPr>
      </w:r>
      <w:r w:rsidR="00CD7150" w:rsidRPr="00382A07">
        <w:rPr>
          <w:noProof/>
        </w:rPr>
        <w:fldChar w:fldCharType="separate"/>
      </w:r>
      <w:r w:rsidR="00130165">
        <w:rPr>
          <w:noProof/>
        </w:rPr>
        <w:t>4</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CD7150" w:rsidRPr="00382A07">
        <w:rPr>
          <w:noProof/>
        </w:rPr>
        <w:fldChar w:fldCharType="begin"/>
      </w:r>
      <w:r w:rsidRPr="00382A07">
        <w:rPr>
          <w:noProof/>
        </w:rPr>
        <w:instrText xml:space="preserve"> PAGEREF _Toc466970488 \h </w:instrText>
      </w:r>
      <w:r w:rsidR="00CD7150" w:rsidRPr="00382A07">
        <w:rPr>
          <w:noProof/>
        </w:rPr>
      </w:r>
      <w:r w:rsidR="00CD7150" w:rsidRPr="00382A07">
        <w:rPr>
          <w:noProof/>
        </w:rPr>
        <w:fldChar w:fldCharType="separate"/>
      </w:r>
      <w:r w:rsidR="00130165">
        <w:rPr>
          <w:noProof/>
        </w:rPr>
        <w:t>6</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CD7150" w:rsidRPr="00382A07">
        <w:rPr>
          <w:noProof/>
        </w:rPr>
        <w:fldChar w:fldCharType="begin"/>
      </w:r>
      <w:r w:rsidRPr="00382A07">
        <w:rPr>
          <w:noProof/>
        </w:rPr>
        <w:instrText xml:space="preserve"> PAGEREF _Toc466970489 \h </w:instrText>
      </w:r>
      <w:r w:rsidR="00CD7150" w:rsidRPr="00382A07">
        <w:rPr>
          <w:noProof/>
        </w:rPr>
      </w:r>
      <w:r w:rsidR="00CD7150" w:rsidRPr="00382A07">
        <w:rPr>
          <w:noProof/>
        </w:rPr>
        <w:fldChar w:fldCharType="separate"/>
      </w:r>
      <w:r w:rsidR="00130165">
        <w:rPr>
          <w:noProof/>
        </w:rPr>
        <w:t>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CD7150" w:rsidRPr="00382A07">
        <w:rPr>
          <w:noProof/>
        </w:rPr>
        <w:fldChar w:fldCharType="begin"/>
      </w:r>
      <w:r w:rsidRPr="00382A07">
        <w:rPr>
          <w:noProof/>
        </w:rPr>
        <w:instrText xml:space="preserve"> PAGEREF _Toc466970490 \h </w:instrText>
      </w:r>
      <w:r w:rsidR="00CD7150" w:rsidRPr="00382A07">
        <w:rPr>
          <w:noProof/>
        </w:rPr>
      </w:r>
      <w:r w:rsidR="00CD7150" w:rsidRPr="00382A07">
        <w:rPr>
          <w:noProof/>
        </w:rPr>
        <w:fldChar w:fldCharType="separate"/>
      </w:r>
      <w:r w:rsidR="00130165">
        <w:rPr>
          <w:noProof/>
        </w:rPr>
        <w:t>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CD7150" w:rsidRPr="00382A07">
        <w:rPr>
          <w:noProof/>
        </w:rPr>
        <w:fldChar w:fldCharType="begin"/>
      </w:r>
      <w:r w:rsidRPr="00382A07">
        <w:rPr>
          <w:noProof/>
        </w:rPr>
        <w:instrText xml:space="preserve"> PAGEREF _Toc466970491 \h </w:instrText>
      </w:r>
      <w:r w:rsidR="00CD7150" w:rsidRPr="00382A07">
        <w:rPr>
          <w:noProof/>
        </w:rPr>
      </w:r>
      <w:r w:rsidR="00CD7150" w:rsidRPr="00382A07">
        <w:rPr>
          <w:noProof/>
        </w:rPr>
        <w:fldChar w:fldCharType="separate"/>
      </w:r>
      <w:r w:rsidR="00130165">
        <w:rPr>
          <w:noProof/>
        </w:rPr>
        <w:t>8</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CD7150" w:rsidRPr="00382A07">
        <w:rPr>
          <w:noProof/>
        </w:rPr>
        <w:fldChar w:fldCharType="begin"/>
      </w:r>
      <w:r w:rsidRPr="00382A07">
        <w:rPr>
          <w:noProof/>
        </w:rPr>
        <w:instrText xml:space="preserve"> PAGEREF _Toc466970492 \h </w:instrText>
      </w:r>
      <w:r w:rsidR="00CD7150" w:rsidRPr="00382A07">
        <w:rPr>
          <w:noProof/>
        </w:rPr>
      </w:r>
      <w:r w:rsidR="00CD7150" w:rsidRPr="00382A07">
        <w:rPr>
          <w:noProof/>
        </w:rPr>
        <w:fldChar w:fldCharType="separate"/>
      </w:r>
      <w:r w:rsidR="00130165">
        <w:rPr>
          <w:noProof/>
        </w:rPr>
        <w:t>9</w:t>
      </w:r>
      <w:r w:rsidR="00CD715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CD7150" w:rsidRPr="00382A07">
        <w:rPr>
          <w:noProof/>
        </w:rPr>
        <w:fldChar w:fldCharType="begin"/>
      </w:r>
      <w:r w:rsidRPr="00382A07">
        <w:rPr>
          <w:noProof/>
        </w:rPr>
        <w:instrText xml:space="preserve"> PAGEREF _Toc466970499 \h </w:instrText>
      </w:r>
      <w:r w:rsidR="00CD7150" w:rsidRPr="00382A07">
        <w:rPr>
          <w:noProof/>
        </w:rPr>
      </w:r>
      <w:r w:rsidR="00CD7150" w:rsidRPr="00382A07">
        <w:rPr>
          <w:noProof/>
        </w:rPr>
        <w:fldChar w:fldCharType="separate"/>
      </w:r>
      <w:r w:rsidR="00130165">
        <w:rPr>
          <w:noProof/>
        </w:rPr>
        <w:t>10</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CD7150" w:rsidRPr="00382A07">
        <w:rPr>
          <w:noProof/>
        </w:rPr>
        <w:fldChar w:fldCharType="begin"/>
      </w:r>
      <w:r w:rsidRPr="00382A07">
        <w:rPr>
          <w:noProof/>
        </w:rPr>
        <w:instrText xml:space="preserve"> PAGEREF _Toc466970500 \h </w:instrText>
      </w:r>
      <w:r w:rsidR="00CD7150" w:rsidRPr="00382A07">
        <w:rPr>
          <w:noProof/>
        </w:rPr>
      </w:r>
      <w:r w:rsidR="00CD7150" w:rsidRPr="00382A07">
        <w:rPr>
          <w:noProof/>
        </w:rPr>
        <w:fldChar w:fldCharType="separate"/>
      </w:r>
      <w:r w:rsidR="00130165">
        <w:rPr>
          <w:noProof/>
        </w:rPr>
        <w:t>10</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CD7150" w:rsidRPr="00382A07">
        <w:rPr>
          <w:noProof/>
        </w:rPr>
        <w:fldChar w:fldCharType="begin"/>
      </w:r>
      <w:r w:rsidRPr="00382A07">
        <w:rPr>
          <w:noProof/>
        </w:rPr>
        <w:instrText xml:space="preserve"> PAGEREF _Toc466970504 \h </w:instrText>
      </w:r>
      <w:r w:rsidR="00CD7150" w:rsidRPr="00382A07">
        <w:rPr>
          <w:noProof/>
        </w:rPr>
      </w:r>
      <w:r w:rsidR="00CD7150" w:rsidRPr="00382A07">
        <w:rPr>
          <w:noProof/>
        </w:rPr>
        <w:fldChar w:fldCharType="separate"/>
      </w:r>
      <w:r w:rsidR="00130165">
        <w:rPr>
          <w:noProof/>
        </w:rPr>
        <w:t>10</w:t>
      </w:r>
      <w:r w:rsidR="00CD715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CD7150" w:rsidRPr="00382A07">
        <w:rPr>
          <w:noProof/>
        </w:rPr>
        <w:fldChar w:fldCharType="begin"/>
      </w:r>
      <w:r w:rsidRPr="00382A07">
        <w:rPr>
          <w:noProof/>
        </w:rPr>
        <w:instrText xml:space="preserve"> PAGEREF _Toc466970508 \h </w:instrText>
      </w:r>
      <w:r w:rsidR="00CD7150" w:rsidRPr="00382A07">
        <w:rPr>
          <w:noProof/>
        </w:rPr>
      </w:r>
      <w:r w:rsidR="00CD7150" w:rsidRPr="00382A07">
        <w:rPr>
          <w:noProof/>
        </w:rPr>
        <w:fldChar w:fldCharType="separate"/>
      </w:r>
      <w:r w:rsidR="00130165">
        <w:rPr>
          <w:noProof/>
        </w:rPr>
        <w:t>12</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CD7150" w:rsidRPr="00382A07">
        <w:rPr>
          <w:noProof/>
        </w:rPr>
        <w:fldChar w:fldCharType="begin"/>
      </w:r>
      <w:r w:rsidRPr="00382A07">
        <w:rPr>
          <w:noProof/>
        </w:rPr>
        <w:instrText xml:space="preserve"> PAGEREF _Toc466970509 \h </w:instrText>
      </w:r>
      <w:r w:rsidR="00CD7150" w:rsidRPr="00382A07">
        <w:rPr>
          <w:noProof/>
        </w:rPr>
      </w:r>
      <w:r w:rsidR="00CD7150" w:rsidRPr="00382A07">
        <w:rPr>
          <w:noProof/>
        </w:rPr>
        <w:fldChar w:fldCharType="separate"/>
      </w:r>
      <w:r w:rsidR="00130165">
        <w:rPr>
          <w:noProof/>
        </w:rPr>
        <w:t>12</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CD7150" w:rsidRPr="00382A07">
        <w:rPr>
          <w:noProof/>
        </w:rPr>
        <w:fldChar w:fldCharType="begin"/>
      </w:r>
      <w:r w:rsidRPr="00382A07">
        <w:rPr>
          <w:noProof/>
        </w:rPr>
        <w:instrText xml:space="preserve"> PAGEREF _Toc466970512 \h </w:instrText>
      </w:r>
      <w:r w:rsidR="00CD7150" w:rsidRPr="00382A07">
        <w:rPr>
          <w:noProof/>
        </w:rPr>
      </w:r>
      <w:r w:rsidR="00CD7150" w:rsidRPr="00382A07">
        <w:rPr>
          <w:noProof/>
        </w:rPr>
        <w:fldChar w:fldCharType="separate"/>
      </w:r>
      <w:r w:rsidR="00130165">
        <w:rPr>
          <w:noProof/>
        </w:rPr>
        <w:t>12</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CD7150" w:rsidRPr="00382A07">
        <w:rPr>
          <w:noProof/>
        </w:rPr>
        <w:fldChar w:fldCharType="begin"/>
      </w:r>
      <w:r w:rsidRPr="00382A07">
        <w:rPr>
          <w:noProof/>
        </w:rPr>
        <w:instrText xml:space="preserve"> PAGEREF _Toc466970513 \h </w:instrText>
      </w:r>
      <w:r w:rsidR="00CD7150" w:rsidRPr="00382A07">
        <w:rPr>
          <w:noProof/>
        </w:rPr>
      </w:r>
      <w:r w:rsidR="00CD7150" w:rsidRPr="00382A07">
        <w:rPr>
          <w:noProof/>
        </w:rPr>
        <w:fldChar w:fldCharType="separate"/>
      </w:r>
      <w:r w:rsidR="00130165">
        <w:rPr>
          <w:noProof/>
        </w:rPr>
        <w:t>13</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CD7150" w:rsidRPr="00382A07">
        <w:rPr>
          <w:noProof/>
        </w:rPr>
        <w:fldChar w:fldCharType="begin"/>
      </w:r>
      <w:r w:rsidRPr="00382A07">
        <w:rPr>
          <w:noProof/>
        </w:rPr>
        <w:instrText xml:space="preserve"> PAGEREF _Toc466970528 \h </w:instrText>
      </w:r>
      <w:r w:rsidR="00CD7150" w:rsidRPr="00382A07">
        <w:rPr>
          <w:noProof/>
        </w:rPr>
      </w:r>
      <w:r w:rsidR="00CD7150" w:rsidRPr="00382A07">
        <w:rPr>
          <w:noProof/>
        </w:rPr>
        <w:fldChar w:fldCharType="separate"/>
      </w:r>
      <w:r w:rsidR="00130165">
        <w:rPr>
          <w:noProof/>
        </w:rPr>
        <w:t>29</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CD7150" w:rsidRPr="00382A07">
        <w:rPr>
          <w:noProof/>
        </w:rPr>
        <w:fldChar w:fldCharType="begin"/>
      </w:r>
      <w:r w:rsidRPr="00382A07">
        <w:rPr>
          <w:noProof/>
        </w:rPr>
        <w:instrText xml:space="preserve"> PAGEREF _Toc466970531 \h </w:instrText>
      </w:r>
      <w:r w:rsidR="00CD7150" w:rsidRPr="00382A07">
        <w:rPr>
          <w:noProof/>
        </w:rPr>
      </w:r>
      <w:r w:rsidR="00CD7150" w:rsidRPr="00382A07">
        <w:rPr>
          <w:noProof/>
        </w:rPr>
        <w:fldChar w:fldCharType="separate"/>
      </w:r>
      <w:r w:rsidR="00130165">
        <w:rPr>
          <w:noProof/>
        </w:rPr>
        <w:t>30</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CD7150" w:rsidRPr="00382A07">
        <w:rPr>
          <w:noProof/>
        </w:rPr>
        <w:fldChar w:fldCharType="begin"/>
      </w:r>
      <w:r w:rsidRPr="00382A07">
        <w:rPr>
          <w:noProof/>
        </w:rPr>
        <w:instrText xml:space="preserve"> PAGEREF _Toc466970532 \h </w:instrText>
      </w:r>
      <w:r w:rsidR="00CD7150" w:rsidRPr="00382A07">
        <w:rPr>
          <w:noProof/>
        </w:rPr>
      </w:r>
      <w:r w:rsidR="00CD7150" w:rsidRPr="00382A07">
        <w:rPr>
          <w:noProof/>
        </w:rPr>
        <w:fldChar w:fldCharType="separate"/>
      </w:r>
      <w:r w:rsidR="00130165">
        <w:rPr>
          <w:noProof/>
        </w:rPr>
        <w:t>30</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CD7150" w:rsidRPr="00382A07">
        <w:rPr>
          <w:noProof/>
        </w:rPr>
        <w:fldChar w:fldCharType="begin"/>
      </w:r>
      <w:r w:rsidRPr="00382A07">
        <w:rPr>
          <w:noProof/>
        </w:rPr>
        <w:instrText xml:space="preserve"> PAGEREF _Toc466970537 \h </w:instrText>
      </w:r>
      <w:r w:rsidR="00CD7150" w:rsidRPr="00382A07">
        <w:rPr>
          <w:noProof/>
        </w:rPr>
      </w:r>
      <w:r w:rsidR="00CD7150" w:rsidRPr="00382A07">
        <w:rPr>
          <w:noProof/>
        </w:rPr>
        <w:fldChar w:fldCharType="separate"/>
      </w:r>
      <w:r w:rsidR="00130165">
        <w:rPr>
          <w:noProof/>
        </w:rPr>
        <w:t>32</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CD7150" w:rsidRPr="00382A07">
        <w:rPr>
          <w:noProof/>
        </w:rPr>
        <w:fldChar w:fldCharType="begin"/>
      </w:r>
      <w:r w:rsidRPr="00382A07">
        <w:rPr>
          <w:noProof/>
        </w:rPr>
        <w:instrText xml:space="preserve"> PAGEREF _Toc466970538 \h </w:instrText>
      </w:r>
      <w:r w:rsidR="00CD7150" w:rsidRPr="00382A07">
        <w:rPr>
          <w:noProof/>
        </w:rPr>
      </w:r>
      <w:r w:rsidR="00CD7150" w:rsidRPr="00382A07">
        <w:rPr>
          <w:noProof/>
        </w:rPr>
        <w:fldChar w:fldCharType="separate"/>
      </w:r>
      <w:r w:rsidR="00130165">
        <w:rPr>
          <w:noProof/>
        </w:rPr>
        <w:t>33</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CD7150" w:rsidRPr="00382A07">
        <w:rPr>
          <w:noProof/>
        </w:rPr>
        <w:fldChar w:fldCharType="begin"/>
      </w:r>
      <w:r w:rsidRPr="00382A07">
        <w:rPr>
          <w:noProof/>
        </w:rPr>
        <w:instrText xml:space="preserve"> PAGEREF _Toc466970539 \h </w:instrText>
      </w:r>
      <w:r w:rsidR="00CD7150" w:rsidRPr="00382A07">
        <w:rPr>
          <w:noProof/>
        </w:rPr>
      </w:r>
      <w:r w:rsidR="00CD7150" w:rsidRPr="00382A07">
        <w:rPr>
          <w:noProof/>
        </w:rPr>
        <w:fldChar w:fldCharType="separate"/>
      </w:r>
      <w:r w:rsidR="00130165">
        <w:rPr>
          <w:noProof/>
        </w:rPr>
        <w:t>34</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CD7150" w:rsidRPr="00382A07">
        <w:rPr>
          <w:noProof/>
        </w:rPr>
        <w:fldChar w:fldCharType="begin"/>
      </w:r>
      <w:r w:rsidRPr="00382A07">
        <w:rPr>
          <w:noProof/>
        </w:rPr>
        <w:instrText xml:space="preserve"> PAGEREF _Toc466970540 \h </w:instrText>
      </w:r>
      <w:r w:rsidR="00CD7150" w:rsidRPr="00382A07">
        <w:rPr>
          <w:noProof/>
        </w:rPr>
      </w:r>
      <w:r w:rsidR="00CD7150" w:rsidRPr="00382A07">
        <w:rPr>
          <w:noProof/>
        </w:rPr>
        <w:fldChar w:fldCharType="separate"/>
      </w:r>
      <w:r w:rsidR="00130165">
        <w:rPr>
          <w:noProof/>
        </w:rPr>
        <w:t>34</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CD7150" w:rsidRPr="00382A07">
        <w:rPr>
          <w:noProof/>
        </w:rPr>
        <w:fldChar w:fldCharType="begin"/>
      </w:r>
      <w:r w:rsidRPr="00382A07">
        <w:rPr>
          <w:noProof/>
        </w:rPr>
        <w:instrText xml:space="preserve"> PAGEREF _Toc466970541 \h </w:instrText>
      </w:r>
      <w:r w:rsidR="00CD7150" w:rsidRPr="00382A07">
        <w:rPr>
          <w:noProof/>
        </w:rPr>
      </w:r>
      <w:r w:rsidR="00CD7150" w:rsidRPr="00382A07">
        <w:rPr>
          <w:noProof/>
        </w:rPr>
        <w:fldChar w:fldCharType="separate"/>
      </w:r>
      <w:r w:rsidR="00130165">
        <w:rPr>
          <w:noProof/>
        </w:rPr>
        <w:t>35</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CD7150" w:rsidRPr="00382A07">
        <w:rPr>
          <w:noProof/>
        </w:rPr>
        <w:fldChar w:fldCharType="begin"/>
      </w:r>
      <w:r w:rsidRPr="00382A07">
        <w:rPr>
          <w:noProof/>
        </w:rPr>
        <w:instrText xml:space="preserve"> PAGEREF _Toc466970542 \h </w:instrText>
      </w:r>
      <w:r w:rsidR="00CD7150" w:rsidRPr="00382A07">
        <w:rPr>
          <w:noProof/>
        </w:rPr>
      </w:r>
      <w:r w:rsidR="00CD7150" w:rsidRPr="00382A07">
        <w:rPr>
          <w:noProof/>
        </w:rPr>
        <w:fldChar w:fldCharType="separate"/>
      </w:r>
      <w:r w:rsidR="00130165">
        <w:rPr>
          <w:noProof/>
        </w:rPr>
        <w:t>35</w:t>
      </w:r>
      <w:r w:rsidR="00CD715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CD7150" w:rsidRPr="00382A07">
        <w:rPr>
          <w:noProof/>
        </w:rPr>
        <w:fldChar w:fldCharType="begin"/>
      </w:r>
      <w:r w:rsidRPr="00382A07">
        <w:rPr>
          <w:noProof/>
        </w:rPr>
        <w:instrText xml:space="preserve"> PAGEREF _Toc466970543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CD7150" w:rsidRPr="00382A07">
        <w:rPr>
          <w:noProof/>
        </w:rPr>
        <w:fldChar w:fldCharType="begin"/>
      </w:r>
      <w:r w:rsidRPr="00382A07">
        <w:rPr>
          <w:noProof/>
        </w:rPr>
        <w:instrText xml:space="preserve"> PAGEREF _Toc466970544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CD7150" w:rsidRPr="00382A07">
        <w:rPr>
          <w:noProof/>
        </w:rPr>
        <w:fldChar w:fldCharType="begin"/>
      </w:r>
      <w:r w:rsidRPr="00382A07">
        <w:rPr>
          <w:noProof/>
        </w:rPr>
        <w:instrText xml:space="preserve"> PAGEREF _Toc466970547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CD7150" w:rsidRPr="00382A07">
        <w:rPr>
          <w:noProof/>
        </w:rPr>
        <w:fldChar w:fldCharType="begin"/>
      </w:r>
      <w:r w:rsidRPr="00382A07">
        <w:rPr>
          <w:noProof/>
        </w:rPr>
        <w:instrText xml:space="preserve"> PAGEREF _Toc466970550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CD7150" w:rsidRPr="00382A07">
        <w:rPr>
          <w:noProof/>
        </w:rPr>
        <w:fldChar w:fldCharType="begin"/>
      </w:r>
      <w:r w:rsidRPr="00382A07">
        <w:rPr>
          <w:noProof/>
        </w:rPr>
        <w:instrText xml:space="preserve"> PAGEREF _Toc466970553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CD7150" w:rsidRPr="00382A07">
        <w:rPr>
          <w:noProof/>
        </w:rPr>
        <w:fldChar w:fldCharType="begin"/>
      </w:r>
      <w:r w:rsidRPr="00382A07">
        <w:rPr>
          <w:noProof/>
        </w:rPr>
        <w:instrText xml:space="preserve"> PAGEREF _Toc466970556 \h </w:instrText>
      </w:r>
      <w:r w:rsidR="00CD7150" w:rsidRPr="00382A07">
        <w:rPr>
          <w:noProof/>
        </w:rPr>
      </w:r>
      <w:r w:rsidR="00CD7150" w:rsidRPr="00382A07">
        <w:rPr>
          <w:noProof/>
        </w:rPr>
        <w:fldChar w:fldCharType="separate"/>
      </w:r>
      <w:r w:rsidR="00130165">
        <w:rPr>
          <w:noProof/>
        </w:rPr>
        <w:t>37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CD7150" w:rsidRPr="00382A07">
        <w:rPr>
          <w:noProof/>
        </w:rPr>
        <w:fldChar w:fldCharType="begin"/>
      </w:r>
      <w:r w:rsidRPr="00382A07">
        <w:rPr>
          <w:noProof/>
        </w:rPr>
        <w:instrText xml:space="preserve"> PAGEREF _Toc466970559 \h </w:instrText>
      </w:r>
      <w:r w:rsidR="00CD7150" w:rsidRPr="00382A07">
        <w:rPr>
          <w:noProof/>
        </w:rPr>
      </w:r>
      <w:r w:rsidR="00CD7150" w:rsidRPr="00382A07">
        <w:rPr>
          <w:noProof/>
        </w:rPr>
        <w:fldChar w:fldCharType="separate"/>
      </w:r>
      <w:r w:rsidR="00130165">
        <w:rPr>
          <w:noProof/>
        </w:rPr>
        <w:t>38</w:t>
      </w:r>
      <w:r w:rsidR="00CD715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CD7150" w:rsidRPr="00382A07">
        <w:rPr>
          <w:noProof/>
        </w:rPr>
        <w:fldChar w:fldCharType="begin"/>
      </w:r>
      <w:r w:rsidRPr="00382A07">
        <w:rPr>
          <w:noProof/>
        </w:rPr>
        <w:instrText xml:space="preserve"> PAGEREF _Toc466970561 \h </w:instrText>
      </w:r>
      <w:r w:rsidR="00CD7150" w:rsidRPr="00382A07">
        <w:rPr>
          <w:noProof/>
        </w:rPr>
      </w:r>
      <w:r w:rsidR="00CD7150" w:rsidRPr="00382A07">
        <w:rPr>
          <w:noProof/>
        </w:rPr>
        <w:fldChar w:fldCharType="separate"/>
      </w:r>
      <w:r w:rsidR="00130165">
        <w:rPr>
          <w:noProof/>
        </w:rPr>
        <w:t>39</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CD7150" w:rsidRPr="00382A07">
        <w:rPr>
          <w:noProof/>
        </w:rPr>
        <w:fldChar w:fldCharType="begin"/>
      </w:r>
      <w:r w:rsidRPr="00382A07">
        <w:rPr>
          <w:noProof/>
        </w:rPr>
        <w:instrText xml:space="preserve"> PAGEREF _Toc466970562 \h </w:instrText>
      </w:r>
      <w:r w:rsidR="00CD7150" w:rsidRPr="00382A07">
        <w:rPr>
          <w:noProof/>
        </w:rPr>
      </w:r>
      <w:r w:rsidR="00CD7150" w:rsidRPr="00382A07">
        <w:rPr>
          <w:noProof/>
        </w:rPr>
        <w:fldChar w:fldCharType="separate"/>
      </w:r>
      <w:r w:rsidR="00130165">
        <w:rPr>
          <w:noProof/>
        </w:rPr>
        <w:t>39</w:t>
      </w:r>
      <w:r w:rsidR="00CD7150"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CD7150" w:rsidRPr="00382A07">
        <w:rPr>
          <w:noProof/>
        </w:rPr>
        <w:fldChar w:fldCharType="begin"/>
      </w:r>
      <w:r w:rsidRPr="00382A07">
        <w:rPr>
          <w:noProof/>
        </w:rPr>
        <w:instrText xml:space="preserve"> PAGEREF _Toc466970565 \h </w:instrText>
      </w:r>
      <w:r w:rsidR="00CD7150" w:rsidRPr="00382A07">
        <w:rPr>
          <w:noProof/>
        </w:rPr>
      </w:r>
      <w:r w:rsidR="00CD7150" w:rsidRPr="00382A07">
        <w:rPr>
          <w:noProof/>
        </w:rPr>
        <w:fldChar w:fldCharType="separate"/>
      </w:r>
      <w:r w:rsidR="00130165">
        <w:rPr>
          <w:noProof/>
        </w:rPr>
        <w:t>43</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CD7150" w:rsidRPr="00382A07">
        <w:rPr>
          <w:noProof/>
        </w:rPr>
        <w:fldChar w:fldCharType="begin"/>
      </w:r>
      <w:r w:rsidRPr="00382A07">
        <w:rPr>
          <w:noProof/>
        </w:rPr>
        <w:instrText xml:space="preserve"> PAGEREF _Toc466970567 \h </w:instrText>
      </w:r>
      <w:r w:rsidR="00CD7150" w:rsidRPr="00382A07">
        <w:rPr>
          <w:noProof/>
        </w:rPr>
      </w:r>
      <w:r w:rsidR="00CD7150" w:rsidRPr="00382A07">
        <w:rPr>
          <w:noProof/>
        </w:rPr>
        <w:fldChar w:fldCharType="separate"/>
      </w:r>
      <w:r w:rsidR="00130165">
        <w:rPr>
          <w:noProof/>
        </w:rPr>
        <w:t>45</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CD7150" w:rsidRPr="00382A07">
        <w:rPr>
          <w:noProof/>
        </w:rPr>
        <w:fldChar w:fldCharType="begin"/>
      </w:r>
      <w:r w:rsidRPr="00382A07">
        <w:rPr>
          <w:noProof/>
        </w:rPr>
        <w:instrText xml:space="preserve"> PAGEREF _Toc466970570 \h </w:instrText>
      </w:r>
      <w:r w:rsidR="00CD7150" w:rsidRPr="00382A07">
        <w:rPr>
          <w:noProof/>
        </w:rPr>
      </w:r>
      <w:r w:rsidR="00CD7150" w:rsidRPr="00382A07">
        <w:rPr>
          <w:noProof/>
        </w:rPr>
        <w:fldChar w:fldCharType="separate"/>
      </w:r>
      <w:r w:rsidR="00130165">
        <w:rPr>
          <w:noProof/>
        </w:rPr>
        <w:t>49</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CD7150" w:rsidRPr="00382A07">
        <w:rPr>
          <w:noProof/>
        </w:rPr>
        <w:fldChar w:fldCharType="begin"/>
      </w:r>
      <w:r w:rsidRPr="00382A07">
        <w:rPr>
          <w:noProof/>
        </w:rPr>
        <w:instrText xml:space="preserve"> PAGEREF _Toc466970573 \h </w:instrText>
      </w:r>
      <w:r w:rsidR="00CD7150" w:rsidRPr="00382A07">
        <w:rPr>
          <w:noProof/>
        </w:rPr>
      </w:r>
      <w:r w:rsidR="00CD7150" w:rsidRPr="00382A07">
        <w:rPr>
          <w:noProof/>
        </w:rPr>
        <w:fldChar w:fldCharType="separate"/>
      </w:r>
      <w:r w:rsidR="00130165">
        <w:rPr>
          <w:noProof/>
        </w:rPr>
        <w:t>51</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CD7150" w:rsidRPr="00382A07">
        <w:rPr>
          <w:noProof/>
        </w:rPr>
        <w:fldChar w:fldCharType="begin"/>
      </w:r>
      <w:r w:rsidRPr="00382A07">
        <w:rPr>
          <w:noProof/>
        </w:rPr>
        <w:instrText xml:space="preserve"> PAGEREF _Toc466970576 \h </w:instrText>
      </w:r>
      <w:r w:rsidR="00CD7150" w:rsidRPr="00382A07">
        <w:rPr>
          <w:noProof/>
        </w:rPr>
      </w:r>
      <w:r w:rsidR="00CD7150" w:rsidRPr="00382A07">
        <w:rPr>
          <w:noProof/>
        </w:rPr>
        <w:fldChar w:fldCharType="separate"/>
      </w:r>
      <w:r w:rsidR="00130165">
        <w:rPr>
          <w:noProof/>
        </w:rPr>
        <w:t>53</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CD7150" w:rsidRPr="00382A07">
        <w:rPr>
          <w:noProof/>
        </w:rPr>
        <w:fldChar w:fldCharType="begin"/>
      </w:r>
      <w:r w:rsidRPr="00382A07">
        <w:rPr>
          <w:noProof/>
        </w:rPr>
        <w:instrText xml:space="preserve"> PAGEREF _Toc466970579 \h </w:instrText>
      </w:r>
      <w:r w:rsidR="00CD7150" w:rsidRPr="00382A07">
        <w:rPr>
          <w:noProof/>
        </w:rPr>
      </w:r>
      <w:r w:rsidR="00CD7150" w:rsidRPr="00382A07">
        <w:rPr>
          <w:noProof/>
        </w:rPr>
        <w:fldChar w:fldCharType="separate"/>
      </w:r>
      <w:r w:rsidR="00130165">
        <w:rPr>
          <w:noProof/>
        </w:rPr>
        <w:t>55</w:t>
      </w:r>
      <w:r w:rsidR="00CD7150"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CD7150" w:rsidRPr="00382A07">
        <w:rPr>
          <w:noProof/>
        </w:rPr>
        <w:fldChar w:fldCharType="begin"/>
      </w:r>
      <w:r w:rsidRPr="00382A07">
        <w:rPr>
          <w:noProof/>
        </w:rPr>
        <w:instrText xml:space="preserve"> PAGEREF _Toc466970581 \h </w:instrText>
      </w:r>
      <w:r w:rsidR="00CD7150" w:rsidRPr="00382A07">
        <w:rPr>
          <w:noProof/>
        </w:rPr>
      </w:r>
      <w:r w:rsidR="00CD7150" w:rsidRPr="00382A07">
        <w:rPr>
          <w:noProof/>
        </w:rPr>
        <w:fldChar w:fldCharType="separate"/>
      </w:r>
      <w:r w:rsidR="00130165">
        <w:rPr>
          <w:noProof/>
        </w:rPr>
        <w:t>57</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CD7150" w:rsidRPr="00382A07">
        <w:rPr>
          <w:noProof/>
        </w:rPr>
        <w:fldChar w:fldCharType="begin"/>
      </w:r>
      <w:r w:rsidRPr="00382A07">
        <w:rPr>
          <w:noProof/>
        </w:rPr>
        <w:instrText xml:space="preserve"> PAGEREF _Toc466970583 \h </w:instrText>
      </w:r>
      <w:r w:rsidR="00CD7150" w:rsidRPr="00382A07">
        <w:rPr>
          <w:noProof/>
        </w:rPr>
      </w:r>
      <w:r w:rsidR="00CD7150" w:rsidRPr="00382A07">
        <w:rPr>
          <w:noProof/>
        </w:rPr>
        <w:fldChar w:fldCharType="separate"/>
      </w:r>
      <w:r w:rsidR="00130165">
        <w:rPr>
          <w:noProof/>
        </w:rPr>
        <w:t>62</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CD7150" w:rsidRPr="00382A07">
        <w:rPr>
          <w:noProof/>
        </w:rPr>
        <w:fldChar w:fldCharType="begin"/>
      </w:r>
      <w:r w:rsidRPr="00382A07">
        <w:rPr>
          <w:noProof/>
        </w:rPr>
        <w:instrText xml:space="preserve"> PAGEREF _Toc466970586 \h </w:instrText>
      </w:r>
      <w:r w:rsidR="00CD7150" w:rsidRPr="00382A07">
        <w:rPr>
          <w:noProof/>
        </w:rPr>
      </w:r>
      <w:r w:rsidR="00CD7150" w:rsidRPr="00382A07">
        <w:rPr>
          <w:noProof/>
        </w:rPr>
        <w:fldChar w:fldCharType="separate"/>
      </w:r>
      <w:r w:rsidR="00130165">
        <w:rPr>
          <w:noProof/>
        </w:rPr>
        <w:t>64</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CD7150" w:rsidRPr="00382A07">
        <w:rPr>
          <w:noProof/>
        </w:rPr>
        <w:fldChar w:fldCharType="begin"/>
      </w:r>
      <w:r w:rsidRPr="00382A07">
        <w:rPr>
          <w:noProof/>
        </w:rPr>
        <w:instrText xml:space="preserve"> PAGEREF _Toc466970589 \h </w:instrText>
      </w:r>
      <w:r w:rsidR="00CD7150" w:rsidRPr="00382A07">
        <w:rPr>
          <w:noProof/>
        </w:rPr>
      </w:r>
      <w:r w:rsidR="00CD7150" w:rsidRPr="00382A07">
        <w:rPr>
          <w:noProof/>
        </w:rPr>
        <w:fldChar w:fldCharType="separate"/>
      </w:r>
      <w:r w:rsidR="00130165">
        <w:rPr>
          <w:noProof/>
        </w:rPr>
        <w:t>66</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CD7150" w:rsidRPr="00382A07">
        <w:rPr>
          <w:noProof/>
        </w:rPr>
        <w:fldChar w:fldCharType="begin"/>
      </w:r>
      <w:r w:rsidRPr="00382A07">
        <w:rPr>
          <w:noProof/>
        </w:rPr>
        <w:instrText xml:space="preserve"> PAGEREF _Toc466970592 \h </w:instrText>
      </w:r>
      <w:r w:rsidR="00CD7150" w:rsidRPr="00382A07">
        <w:rPr>
          <w:noProof/>
        </w:rPr>
      </w:r>
      <w:r w:rsidR="00CD7150" w:rsidRPr="00382A07">
        <w:rPr>
          <w:noProof/>
        </w:rPr>
        <w:fldChar w:fldCharType="separate"/>
      </w:r>
      <w:r w:rsidR="00130165">
        <w:rPr>
          <w:noProof/>
        </w:rPr>
        <w:t>68</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CD7150" w:rsidRPr="00382A07">
        <w:rPr>
          <w:noProof/>
        </w:rPr>
        <w:fldChar w:fldCharType="begin"/>
      </w:r>
      <w:r w:rsidRPr="00382A07">
        <w:rPr>
          <w:noProof/>
        </w:rPr>
        <w:instrText xml:space="preserve"> PAGEREF _Toc466970595 \h </w:instrText>
      </w:r>
      <w:r w:rsidR="00CD7150" w:rsidRPr="00382A07">
        <w:rPr>
          <w:noProof/>
        </w:rPr>
      </w:r>
      <w:r w:rsidR="00CD7150" w:rsidRPr="00382A07">
        <w:rPr>
          <w:noProof/>
        </w:rPr>
        <w:fldChar w:fldCharType="separate"/>
      </w:r>
      <w:r w:rsidR="00130165">
        <w:rPr>
          <w:noProof/>
        </w:rPr>
        <w:t>71</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CD7150" w:rsidRPr="00382A07">
        <w:rPr>
          <w:noProof/>
        </w:rPr>
        <w:fldChar w:fldCharType="begin"/>
      </w:r>
      <w:r w:rsidRPr="00382A07">
        <w:rPr>
          <w:noProof/>
        </w:rPr>
        <w:instrText xml:space="preserve"> PAGEREF _Toc466970600 \h </w:instrText>
      </w:r>
      <w:r w:rsidR="00CD7150" w:rsidRPr="00382A07">
        <w:rPr>
          <w:noProof/>
        </w:rPr>
      </w:r>
      <w:r w:rsidR="00CD7150" w:rsidRPr="00382A07">
        <w:rPr>
          <w:noProof/>
        </w:rPr>
        <w:fldChar w:fldCharType="separate"/>
      </w:r>
      <w:r w:rsidR="00130165">
        <w:rPr>
          <w:noProof/>
        </w:rPr>
        <w:t>75</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CD7150" w:rsidRPr="00382A07">
        <w:rPr>
          <w:noProof/>
        </w:rPr>
        <w:fldChar w:fldCharType="begin"/>
      </w:r>
      <w:r w:rsidRPr="00382A07">
        <w:rPr>
          <w:noProof/>
        </w:rPr>
        <w:instrText xml:space="preserve"> PAGEREF _Toc466970603 \h </w:instrText>
      </w:r>
      <w:r w:rsidR="00CD7150" w:rsidRPr="00382A07">
        <w:rPr>
          <w:noProof/>
        </w:rPr>
      </w:r>
      <w:r w:rsidR="00CD7150" w:rsidRPr="00382A07">
        <w:rPr>
          <w:noProof/>
        </w:rPr>
        <w:fldChar w:fldCharType="separate"/>
      </w:r>
      <w:r w:rsidR="00130165">
        <w:rPr>
          <w:noProof/>
        </w:rPr>
        <w:t>78</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CD7150" w:rsidRPr="00382A07">
        <w:rPr>
          <w:noProof/>
        </w:rPr>
        <w:fldChar w:fldCharType="begin"/>
      </w:r>
      <w:r w:rsidRPr="00382A07">
        <w:rPr>
          <w:noProof/>
        </w:rPr>
        <w:instrText xml:space="preserve"> PAGEREF _Toc466970606 \h </w:instrText>
      </w:r>
      <w:r w:rsidR="00CD7150" w:rsidRPr="00382A07">
        <w:rPr>
          <w:noProof/>
        </w:rPr>
      </w:r>
      <w:r w:rsidR="00CD7150" w:rsidRPr="00382A07">
        <w:rPr>
          <w:noProof/>
        </w:rPr>
        <w:fldChar w:fldCharType="separate"/>
      </w:r>
      <w:r w:rsidR="00130165">
        <w:rPr>
          <w:noProof/>
        </w:rPr>
        <w:t>80</w:t>
      </w:r>
      <w:r w:rsidR="00CD715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CD7150" w:rsidRPr="00382A07">
        <w:rPr>
          <w:noProof/>
        </w:rPr>
        <w:fldChar w:fldCharType="begin"/>
      </w:r>
      <w:r w:rsidRPr="00382A07">
        <w:rPr>
          <w:noProof/>
        </w:rPr>
        <w:instrText xml:space="preserve"> PAGEREF _Toc466970609 \h </w:instrText>
      </w:r>
      <w:r w:rsidR="00CD7150" w:rsidRPr="00382A07">
        <w:rPr>
          <w:noProof/>
        </w:rPr>
      </w:r>
      <w:r w:rsidR="00CD7150" w:rsidRPr="00382A07">
        <w:rPr>
          <w:noProof/>
        </w:rPr>
        <w:fldChar w:fldCharType="separate"/>
      </w:r>
      <w:r w:rsidR="00130165">
        <w:rPr>
          <w:noProof/>
        </w:rPr>
        <w:t>82</w:t>
      </w:r>
      <w:r w:rsidR="00CD7150" w:rsidRPr="00382A07">
        <w:rPr>
          <w:noProof/>
        </w:rPr>
        <w:fldChar w:fldCharType="end"/>
      </w:r>
    </w:p>
    <w:p w:rsidR="00717F60" w:rsidRPr="00382A07" w:rsidRDefault="00CD715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0D5A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Организатора  – </w:t>
      </w:r>
      <w:r w:rsidR="000C3A4D" w:rsidRPr="00EC032B">
        <w:t>Севостьянов Василий Федорович</w:t>
      </w:r>
      <w:r w:rsidR="000C3A4D" w:rsidRPr="00E06553">
        <w:t xml:space="preserve">, контактный телефон (4722) </w:t>
      </w:r>
      <w:r w:rsidR="000C3A4D" w:rsidRPr="00EC032B">
        <w:t>58-16-73</w:t>
      </w:r>
      <w:r w:rsidR="000C3A4D" w:rsidRPr="00E06553">
        <w:t>, адрес электронной</w:t>
      </w:r>
      <w:r w:rsidR="000C3A4D" w:rsidRPr="00551E29">
        <w:t xml:space="preserve"> почты: </w:t>
      </w:r>
      <w:hyperlink r:id="rId19" w:history="1">
        <w:r w:rsidR="000C3A4D" w:rsidRPr="00C70F40">
          <w:rPr>
            <w:rFonts w:eastAsia="Calibri"/>
            <w:color w:val="0000FF"/>
            <w:u w:val="single"/>
            <w:lang w:val="en-US" w:eastAsia="en-US"/>
          </w:rPr>
          <w:t>Sevostianov</w:t>
        </w:r>
        <w:r w:rsidR="000C3A4D" w:rsidRPr="00C70F40">
          <w:rPr>
            <w:rFonts w:eastAsia="Calibri"/>
            <w:color w:val="0000FF"/>
            <w:u w:val="single"/>
            <w:lang w:eastAsia="en-US"/>
          </w:rPr>
          <w:t>.</w:t>
        </w:r>
        <w:r w:rsidR="000C3A4D" w:rsidRPr="00C70F40">
          <w:rPr>
            <w:rFonts w:eastAsia="Calibri"/>
            <w:color w:val="0000FF"/>
            <w:u w:val="single"/>
            <w:lang w:val="en-US" w:eastAsia="en-US"/>
          </w:rPr>
          <w:t>VF</w:t>
        </w:r>
        <w:r w:rsidR="000C3A4D" w:rsidRPr="00C70F40">
          <w:rPr>
            <w:rFonts w:eastAsia="Calibri"/>
            <w:color w:val="0000FF"/>
            <w:u w:val="single"/>
            <w:lang w:eastAsia="en-US"/>
          </w:rPr>
          <w:t>@</w:t>
        </w:r>
        <w:r w:rsidR="000C3A4D" w:rsidRPr="00C70F40">
          <w:rPr>
            <w:rFonts w:eastAsia="Calibri"/>
            <w:color w:val="0000FF"/>
            <w:u w:val="single"/>
            <w:lang w:val="en-US" w:eastAsia="en-US"/>
          </w:rPr>
          <w:t>mrsk</w:t>
        </w:r>
        <w:r w:rsidR="000C3A4D" w:rsidRPr="00C70F40">
          <w:rPr>
            <w:rFonts w:eastAsia="Calibri"/>
            <w:color w:val="0000FF"/>
            <w:u w:val="single"/>
            <w:lang w:eastAsia="en-US"/>
          </w:rPr>
          <w:t>-1.</w:t>
        </w:r>
        <w:r w:rsidR="000C3A4D" w:rsidRPr="00C70F40">
          <w:rPr>
            <w:rFonts w:eastAsia="Calibri"/>
            <w:color w:val="0000FF"/>
            <w:u w:val="single"/>
            <w:lang w:val="en-US" w:eastAsia="en-US"/>
          </w:rPr>
          <w:t>ru</w:t>
        </w:r>
      </w:hyperlink>
      <w:r w:rsidR="002C30C3">
        <w:t xml:space="preserve"> .</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0D5A5B">
        <w:rPr>
          <w:b/>
          <w:sz w:val="24"/>
          <w:szCs w:val="24"/>
        </w:rPr>
        <w:t>02</w:t>
      </w:r>
      <w:r w:rsidR="002C30C3" w:rsidRPr="00BA4AB0">
        <w:rPr>
          <w:b/>
          <w:sz w:val="24"/>
          <w:szCs w:val="24"/>
        </w:rPr>
        <w:t xml:space="preserve">» </w:t>
      </w:r>
      <w:r w:rsidR="000D5A5B">
        <w:rPr>
          <w:b/>
          <w:sz w:val="24"/>
          <w:szCs w:val="24"/>
        </w:rPr>
        <w:t>декабря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0D5A5B" w:rsidRPr="000D5A5B">
        <w:rPr>
          <w:sz w:val="24"/>
          <w:szCs w:val="24"/>
        </w:rPr>
        <w:t>Договора  на поставку высокочастотных заградителей для нужд ПАО «МРСК Центра» (филиала «Белгородэнерго»)</w:t>
      </w:r>
      <w:r w:rsidR="002C30C3" w:rsidRPr="00BA4AB0">
        <w:rPr>
          <w:sz w:val="24"/>
          <w:szCs w:val="24"/>
        </w:rPr>
        <w:t>, ра</w:t>
      </w:r>
      <w:r w:rsidR="002C30C3">
        <w:rPr>
          <w:sz w:val="24"/>
          <w:szCs w:val="24"/>
        </w:rPr>
        <w:t>сположенного по адресу: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 xml:space="preserve">АО «Россети» </w:t>
      </w:r>
      <w:hyperlink r:id="rId22" w:history="1">
        <w:r w:rsidR="00862664" w:rsidRPr="002C30C3">
          <w:rPr>
            <w:rStyle w:val="a7"/>
            <w:color w:val="auto"/>
            <w:sz w:val="24"/>
            <w:szCs w:val="24"/>
          </w:rPr>
          <w:t>etp.rosseti.ru</w:t>
        </w:r>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0D5A5B" w:rsidRPr="000D5A5B">
        <w:rPr>
          <w:sz w:val="24"/>
          <w:szCs w:val="24"/>
        </w:rPr>
        <w:t>Договора  на поставку высокочастотных заградителей для нужд ПАО «МРСК Центра» (филиала «Белгородэнерго»).</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000D5A5B">
        <w:rPr>
          <w:color w:val="000000"/>
        </w:rPr>
        <w:t xml:space="preserve"> по заявкам заказчика</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lastRenderedPageBreak/>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lastRenderedPageBreak/>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r w:rsidRPr="00382A07">
        <w:rPr>
          <w:bCs w:val="0"/>
        </w:rPr>
        <w:t>Антикоррупционная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CD715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CD7150" w:rsidRPr="00382A07">
        <w:rPr>
          <w:bCs w:val="0"/>
          <w:sz w:val="24"/>
          <w:szCs w:val="24"/>
        </w:rPr>
      </w:r>
      <w:r w:rsidR="00CD715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CD715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CD7150" w:rsidRPr="00382A07">
        <w:rPr>
          <w:bCs w:val="0"/>
          <w:sz w:val="24"/>
          <w:szCs w:val="24"/>
        </w:rPr>
      </w:r>
      <w:r w:rsidR="00CD7150"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CD715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CD7150" w:rsidRPr="00382A07">
        <w:rPr>
          <w:bCs w:val="0"/>
          <w:sz w:val="24"/>
          <w:szCs w:val="24"/>
        </w:rPr>
      </w:r>
      <w:r w:rsidR="00CD715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CD715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CD7150" w:rsidRPr="00382A07">
        <w:rPr>
          <w:bCs w:val="0"/>
          <w:sz w:val="24"/>
          <w:szCs w:val="24"/>
        </w:rPr>
      </w:r>
      <w:r w:rsidR="00CD715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CD715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CD7150" w:rsidRPr="00382A07">
        <w:rPr>
          <w:bCs w:val="0"/>
          <w:sz w:val="24"/>
          <w:szCs w:val="24"/>
        </w:rPr>
      </w:r>
      <w:r w:rsidR="00CD715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fldSimple w:instr=" REF _Ref440279062 \r \h  \* MERGEFORMAT ">
        <w:r w:rsidR="00CA44AD" w:rsidRPr="00CA44AD">
          <w:rPr>
            <w:sz w:val="24"/>
            <w:szCs w:val="24"/>
          </w:rPr>
          <w:t>б)</w:t>
        </w:r>
      </w:fldSimple>
      <w:r w:rsidR="00F958E8" w:rsidRPr="00382A07">
        <w:rPr>
          <w:sz w:val="24"/>
          <w:szCs w:val="24"/>
        </w:rPr>
        <w:t xml:space="preserve">, </w:t>
      </w:r>
      <w:fldSimple w:instr=" REF _Ref440372460 \r \h  \* MERGEFORMAT ">
        <w:r w:rsidR="00CA44AD" w:rsidRPr="00CA44AD">
          <w:rPr>
            <w:sz w:val="24"/>
            <w:szCs w:val="24"/>
          </w:rPr>
          <w:t>д)</w:t>
        </w:r>
      </w:fldSimple>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fldSimple w:instr=" REF _Ref440372477 \r \h  \* MERGEFORMAT ">
        <w:r w:rsidR="00CA44AD" w:rsidRPr="00CA44AD">
          <w:rPr>
            <w:sz w:val="24"/>
            <w:szCs w:val="24"/>
          </w:rPr>
          <w:t>н)</w:t>
        </w:r>
      </w:fldSimple>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 Документы, указанные в пп</w:t>
      </w:r>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fldSimple w:instr=" REF _Ref464462966 \r \h  \* MERGEFORMAT ">
        <w:r w:rsidR="00CA44AD" w:rsidRPr="00DB5A15">
          <w:rPr>
            <w:sz w:val="24"/>
            <w:szCs w:val="24"/>
          </w:rPr>
          <w:t>х)</w:t>
        </w:r>
      </w:fldSimple>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EA00A3" w:rsidRPr="001D48A2">
        <w:rPr>
          <w:rFonts w:cs="Courier New"/>
          <w:b/>
          <w:color w:val="000000"/>
          <w:sz w:val="24"/>
          <w:szCs w:val="24"/>
        </w:rPr>
        <w:t>792 000,00</w:t>
      </w:r>
      <w:r w:rsidR="00EA00A3" w:rsidRPr="001D48A2">
        <w:rPr>
          <w:rFonts w:cs="Courier New"/>
          <w:color w:val="000000"/>
          <w:sz w:val="24"/>
          <w:szCs w:val="24"/>
        </w:rPr>
        <w:t xml:space="preserve"> </w:t>
      </w:r>
      <w:r w:rsidR="00EA00A3" w:rsidRPr="001D48A2">
        <w:rPr>
          <w:sz w:val="24"/>
          <w:szCs w:val="24"/>
        </w:rPr>
        <w:t xml:space="preserve">(семьсот девяносто две тысячи) рублей 00 копеек РФ, без учета НДС; НДС составляет: </w:t>
      </w:r>
      <w:r w:rsidR="00EA00A3" w:rsidRPr="001D48A2">
        <w:rPr>
          <w:rFonts w:cs="Courier New"/>
          <w:b/>
          <w:color w:val="000000"/>
          <w:sz w:val="24"/>
          <w:szCs w:val="24"/>
        </w:rPr>
        <w:t xml:space="preserve">142 560,00 </w:t>
      </w:r>
      <w:r w:rsidR="00EA00A3" w:rsidRPr="001D48A2">
        <w:rPr>
          <w:sz w:val="24"/>
          <w:szCs w:val="24"/>
        </w:rPr>
        <w:t xml:space="preserve">(сто сорок две тысячи пятьсот шестьдесят)  рублей 00 копеек РФ, без учета НДС; </w:t>
      </w:r>
      <w:r w:rsidR="00EA00A3" w:rsidRPr="001D48A2">
        <w:rPr>
          <w:rFonts w:cs="Courier New"/>
          <w:b/>
          <w:color w:val="000000"/>
          <w:sz w:val="24"/>
          <w:szCs w:val="24"/>
        </w:rPr>
        <w:t>934 560,00</w:t>
      </w:r>
      <w:r w:rsidR="00EA00A3" w:rsidRPr="001D48A2">
        <w:rPr>
          <w:sz w:val="24"/>
          <w:szCs w:val="24"/>
        </w:rPr>
        <w:t xml:space="preserve"> (девятьсот тридцать четыре тысячи пятьсот шестьдесят)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r w:rsidR="003F330D" w:rsidRPr="00382A07">
        <w:rPr>
          <w:bCs w:val="0"/>
          <w:sz w:val="24"/>
          <w:szCs w:val="24"/>
        </w:rPr>
        <w:lastRenderedPageBreak/>
        <w:t>со</w:t>
      </w:r>
      <w:r w:rsidR="00036006" w:rsidRPr="00382A07">
        <w:rPr>
          <w:bCs w:val="0"/>
          <w:sz w:val="24"/>
          <w:szCs w:val="24"/>
        </w:rPr>
        <w:t xml:space="preserve">поставщиков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w:t>
      </w:r>
      <w:r w:rsidRPr="00382A07">
        <w:rPr>
          <w:sz w:val="24"/>
          <w:szCs w:val="24"/>
        </w:rPr>
        <w:lastRenderedPageBreak/>
        <w:t>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r w:rsidR="005B074F" w:rsidRPr="00382A07">
        <w:rPr>
          <w:szCs w:val="24"/>
        </w:rPr>
        <w:t>сопоставщиков</w:t>
      </w:r>
      <w:bookmarkEnd w:id="323"/>
      <w:bookmarkEnd w:id="324"/>
      <w:bookmarkEnd w:id="325"/>
      <w:bookmarkEnd w:id="326"/>
      <w:bookmarkEnd w:id="327"/>
      <w:bookmarkEnd w:id="328"/>
      <w:bookmarkEnd w:id="329"/>
      <w:bookmarkEnd w:id="330"/>
      <w:bookmarkEnd w:id="33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xml:space="preserve">, при этом такое соглашение между физическими лицами не является договором простого товарищества в </w:t>
      </w:r>
      <w:r w:rsidRPr="00382A07">
        <w:rPr>
          <w:bCs w:val="0"/>
          <w:sz w:val="24"/>
          <w:szCs w:val="24"/>
        </w:rPr>
        <w:lastRenderedPageBreak/>
        <w:t>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fldSimple w:instr=" REF _Ref464462966 \r \h  \* MERGEFORMAT ">
        <w:r w:rsidR="00CA44AD" w:rsidRPr="00CA44AD">
          <w:rPr>
            <w:sz w:val="24"/>
            <w:szCs w:val="24"/>
          </w:rPr>
          <w:t>х)</w:t>
        </w:r>
      </w:fldSimple>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w:t>
      </w:r>
      <w:r w:rsidRPr="00382A07">
        <w:rPr>
          <w:bCs w:val="0"/>
          <w:iCs/>
          <w:sz w:val="24"/>
          <w:szCs w:val="24"/>
        </w:rPr>
        <w:lastRenderedPageBreak/>
        <w:t xml:space="preserve">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w:t>
      </w:r>
      <w:r w:rsidRPr="00382A07">
        <w:rPr>
          <w:bCs w:val="0"/>
          <w:sz w:val="24"/>
          <w:szCs w:val="24"/>
        </w:rPr>
        <w:lastRenderedPageBreak/>
        <w:t xml:space="preserve">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каб.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xml:space="preserve">). В случае,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w:t>
      </w:r>
      <w:r w:rsidRPr="00DB5A15">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 xml:space="preserve">или по адресу электронной почты: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r w:rsidR="00F745A4" w:rsidRPr="008D1B83">
        <w:rPr>
          <w:bCs w:val="0"/>
          <w:szCs w:val="24"/>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 xml:space="preserve">Получатель платежа :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r w:rsidRPr="0054060D">
        <w:rPr>
          <w:sz w:val="24"/>
          <w:szCs w:val="24"/>
        </w:rPr>
        <w:t>р/с: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EA00A3">
        <w:rPr>
          <w:b/>
          <w:bCs w:val="0"/>
          <w:sz w:val="24"/>
          <w:szCs w:val="24"/>
        </w:rPr>
        <w:t>13</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Признание запроса предложений несостоявшимся</w:t>
      </w:r>
      <w:bookmarkEnd w:id="473"/>
      <w:bookmarkEnd w:id="474"/>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r w:rsidR="00696966" w:rsidRPr="00382A07">
        <w:rPr>
          <w:sz w:val="24"/>
          <w:szCs w:val="24"/>
        </w:rPr>
        <w:t>наилучшей</w:t>
      </w:r>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w:t>
      </w:r>
      <w:r w:rsidRPr="00382A07">
        <w:rPr>
          <w:sz w:val="24"/>
          <w:szCs w:val="24"/>
        </w:rPr>
        <w:lastRenderedPageBreak/>
        <w:t xml:space="preserve">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r w:rsidRPr="006A69EB">
        <w:rPr>
          <w:b w:val="0"/>
          <w:szCs w:val="24"/>
        </w:rPr>
        <w:t>ы</w:t>
      </w:r>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r w:rsidRPr="00382A07">
        <w:rPr>
          <w:szCs w:val="24"/>
        </w:rPr>
        <w:lastRenderedPageBreak/>
        <w:t>Антикоррупционные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Форма Антикоррупционных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r w:rsidR="00C236C0" w:rsidRPr="00382A07">
        <w:rPr>
          <w:sz w:val="24"/>
          <w:szCs w:val="24"/>
        </w:rPr>
        <w:t>Участник</w:t>
      </w:r>
      <w:r w:rsidRPr="00382A0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 xml:space="preserve">; </w:t>
      </w:r>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Форма плана распределения объемов выполнения поставок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2FD" w:rsidRDefault="003512FD">
      <w:pPr>
        <w:spacing w:line="240" w:lineRule="auto"/>
      </w:pPr>
      <w:r>
        <w:separator/>
      </w:r>
    </w:p>
  </w:endnote>
  <w:endnote w:type="continuationSeparator" w:id="0">
    <w:p w:rsidR="003512FD" w:rsidRDefault="003512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CD7150">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D7150" w:rsidRPr="00FA0376">
      <w:rPr>
        <w:sz w:val="16"/>
        <w:szCs w:val="16"/>
        <w:lang w:eastAsia="ru-RU"/>
      </w:rPr>
      <w:fldChar w:fldCharType="begin"/>
    </w:r>
    <w:r w:rsidRPr="00FA0376">
      <w:rPr>
        <w:sz w:val="16"/>
        <w:szCs w:val="16"/>
        <w:lang w:eastAsia="ru-RU"/>
      </w:rPr>
      <w:instrText xml:space="preserve"> PAGE </w:instrText>
    </w:r>
    <w:r w:rsidR="00CD7150" w:rsidRPr="00FA0376">
      <w:rPr>
        <w:sz w:val="16"/>
        <w:szCs w:val="16"/>
        <w:lang w:eastAsia="ru-RU"/>
      </w:rPr>
      <w:fldChar w:fldCharType="separate"/>
    </w:r>
    <w:r w:rsidR="00F06FAA">
      <w:rPr>
        <w:noProof/>
        <w:sz w:val="16"/>
        <w:szCs w:val="16"/>
        <w:lang w:eastAsia="ru-RU"/>
      </w:rPr>
      <w:t>4</w:t>
    </w:r>
    <w:r w:rsidR="00CD7150"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D5A5B" w:rsidRPr="000D5A5B">
      <w:rPr>
        <w:sz w:val="18"/>
        <w:szCs w:val="18"/>
      </w:rPr>
      <w:t>Договора  на поставку высокочастотных заградителей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2FD" w:rsidRDefault="003512FD">
      <w:pPr>
        <w:spacing w:line="240" w:lineRule="auto"/>
      </w:pPr>
      <w:r>
        <w:separator/>
      </w:r>
    </w:p>
  </w:footnote>
  <w:footnote w:type="continuationSeparator" w:id="0">
    <w:p w:rsidR="003512FD" w:rsidRDefault="003512FD">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7282"/>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1936"/>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5A5B"/>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2FD"/>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3B3C"/>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D7150"/>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91F3E"/>
    <w:rsid w:val="00E922BA"/>
    <w:rsid w:val="00E963D9"/>
    <w:rsid w:val="00EA00A3"/>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06FAA"/>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Sevostianov.VF@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D71BE-01C5-4B19-A30B-1AF244BD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79</Pages>
  <Words>25171</Words>
  <Characters>143481</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168316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50</cp:revision>
  <cp:lastPrinted>2015-12-29T14:27:00Z</cp:lastPrinted>
  <dcterms:created xsi:type="dcterms:W3CDTF">2016-04-01T06:18:00Z</dcterms:created>
  <dcterms:modified xsi:type="dcterms:W3CDTF">2016-12-02T10:09:00Z</dcterms:modified>
</cp:coreProperties>
</file>